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5813" w:rsidRPr="00275813" w:rsidRDefault="00275813" w:rsidP="00275813">
      <w:pPr>
        <w:rPr>
          <w:rFonts w:ascii="Calibri" w:hAnsi="Calibri"/>
        </w:rPr>
      </w:pPr>
    </w:p>
    <w:p w:rsidR="00275813" w:rsidRPr="00275813" w:rsidRDefault="00275813" w:rsidP="00275813">
      <w:pPr>
        <w:rPr>
          <w:rFonts w:ascii="Calibri" w:hAnsi="Calibri"/>
        </w:rPr>
      </w:pPr>
    </w:p>
    <w:p w:rsidR="00275813" w:rsidRPr="00275813" w:rsidRDefault="00275813" w:rsidP="00275813">
      <w:pPr>
        <w:rPr>
          <w:rFonts w:ascii="Calibri" w:hAnsi="Calibri"/>
        </w:rPr>
      </w:pPr>
      <w:r w:rsidRPr="00275813">
        <w:rPr>
          <w:rFonts w:ascii="Calibri" w:hAnsi="Calibri"/>
          <w:noProof/>
          <w:lang w:eastAsia="bg-BG"/>
        </w:rPr>
        <w:drawing>
          <wp:inline distT="0" distB="0" distL="0" distR="0" wp14:anchorId="0A31A8EA" wp14:editId="2E29C5D1">
            <wp:extent cx="1381125" cy="4857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1381125" cy="485775"/>
                    </a:xfrm>
                    <a:prstGeom prst="rect">
                      <a:avLst/>
                    </a:prstGeom>
                    <a:solidFill>
                      <a:srgbClr val="FFFFFF"/>
                    </a:solidFill>
                    <a:ln w="9525">
                      <a:noFill/>
                      <a:miter lim="800000"/>
                      <a:headEnd/>
                      <a:tailEnd/>
                    </a:ln>
                  </pic:spPr>
                </pic:pic>
              </a:graphicData>
            </a:graphic>
          </wp:inline>
        </w:drawing>
      </w:r>
    </w:p>
    <w:p w:rsidR="00275813" w:rsidRPr="00275813" w:rsidRDefault="00275813" w:rsidP="00275813">
      <w:pPr>
        <w:rPr>
          <w:rFonts w:ascii="Calibri" w:hAnsi="Calibri"/>
        </w:rPr>
      </w:pPr>
    </w:p>
    <w:p w:rsidR="00275813" w:rsidRPr="00275813" w:rsidRDefault="00275813" w:rsidP="00275813">
      <w:pPr>
        <w:rPr>
          <w:rFonts w:ascii="Calibri" w:hAnsi="Calibri" w:cs="Calibri"/>
          <w:b/>
          <w:bCs/>
        </w:rPr>
      </w:pPr>
      <w:r w:rsidRPr="00275813">
        <w:rPr>
          <w:rFonts w:ascii="Calibri" w:hAnsi="Calibri" w:cs="Calibri"/>
          <w:b/>
          <w:bCs/>
        </w:rPr>
        <w:t>Session 3 – 1 hour</w:t>
      </w:r>
      <w:r w:rsidRPr="00275813">
        <w:rPr>
          <w:rFonts w:ascii="Calibri" w:hAnsi="Calibri" w:cs="Calibri"/>
          <w:b/>
          <w:bCs/>
        </w:rPr>
        <w:tab/>
        <w:t xml:space="preserve">Climate change     </w:t>
      </w:r>
    </w:p>
    <w:p w:rsidR="00275813" w:rsidRPr="00275813" w:rsidRDefault="00275813" w:rsidP="00275813">
      <w:pPr>
        <w:rPr>
          <w:rFonts w:ascii="Calibri" w:hAnsi="Calibri" w:cs="Comic Sans MS"/>
          <w:b/>
          <w:bCs/>
          <w:i/>
          <w:iCs/>
        </w:rPr>
      </w:pPr>
      <w:r w:rsidRPr="00275813">
        <w:rPr>
          <w:rFonts w:ascii="Calibri" w:hAnsi="Calibri" w:cs="Calibri"/>
        </w:rPr>
        <w:t>Topic 3:</w:t>
      </w:r>
      <w:r w:rsidRPr="00275813">
        <w:rPr>
          <w:rFonts w:ascii="Calibri" w:hAnsi="Calibri" w:cs="Calibri"/>
          <w:b/>
          <w:bCs/>
        </w:rPr>
        <w:t xml:space="preserve"> </w:t>
      </w:r>
      <w:r w:rsidRPr="00275813">
        <w:rPr>
          <w:rFonts w:ascii="Calibri" w:hAnsi="Calibri" w:cs="Comic Sans MS"/>
          <w:b/>
          <w:bCs/>
          <w:i/>
          <w:iCs/>
        </w:rPr>
        <w:t>How does climate change affects society? Should we be concerned?</w:t>
      </w:r>
    </w:p>
    <w:p w:rsidR="00275813" w:rsidRPr="009C0884" w:rsidRDefault="00275813" w:rsidP="00275813">
      <w:pPr>
        <w:tabs>
          <w:tab w:val="clear" w:pos="720"/>
        </w:tabs>
        <w:spacing w:line="240" w:lineRule="auto"/>
        <w:rPr>
          <w:rFonts w:ascii="Calibri" w:hAnsi="Calibri" w:cs="Calibri"/>
          <w:b/>
          <w:bCs/>
          <w:color w:val="auto"/>
          <w:lang w:eastAsia="zh-CN"/>
        </w:rPr>
      </w:pPr>
      <w:r w:rsidRPr="009C0884">
        <w:rPr>
          <w:rFonts w:ascii="Calibri" w:hAnsi="Calibri" w:cs="Calibri"/>
          <w:b/>
          <w:bCs/>
          <w:color w:val="auto"/>
          <w:lang w:eastAsia="zh-CN"/>
        </w:rPr>
        <w:t>Unit for students 11-18 years old</w:t>
      </w:r>
    </w:p>
    <w:p w:rsidR="00275813" w:rsidRPr="00275813" w:rsidRDefault="00275813" w:rsidP="00275813">
      <w:pPr>
        <w:rPr>
          <w:rFonts w:ascii="Calibri" w:hAnsi="Calibri"/>
        </w:rPr>
      </w:pPr>
    </w:p>
    <w:p w:rsidR="00275813" w:rsidRPr="00275813" w:rsidRDefault="00275813" w:rsidP="00275813">
      <w:pPr>
        <w:jc w:val="both"/>
        <w:rPr>
          <w:rFonts w:ascii="Calibri" w:hAnsi="Calibri"/>
        </w:rPr>
      </w:pPr>
      <w:r w:rsidRPr="00275813">
        <w:rPr>
          <w:rFonts w:ascii="Calibri" w:hAnsi="Calibri" w:cs="Calibri"/>
          <w:b/>
          <w:bCs/>
          <w:i/>
          <w:iCs/>
        </w:rPr>
        <w:t>The Big idea</w:t>
      </w:r>
    </w:p>
    <w:p w:rsidR="00275813" w:rsidRPr="00275813" w:rsidRDefault="00275813" w:rsidP="00275813">
      <w:pPr>
        <w:jc w:val="both"/>
        <w:rPr>
          <w:rFonts w:ascii="Calibri" w:hAnsi="Calibri"/>
        </w:rPr>
      </w:pPr>
      <w:r w:rsidRPr="00275813">
        <w:rPr>
          <w:rFonts w:ascii="Calibri" w:hAnsi="Calibri"/>
        </w:rPr>
        <w:t>Discussion about the future</w:t>
      </w:r>
    </w:p>
    <w:p w:rsidR="00275813" w:rsidRPr="00275813" w:rsidRDefault="00275813" w:rsidP="00275813">
      <w:pPr>
        <w:jc w:val="both"/>
        <w:rPr>
          <w:rFonts w:ascii="Calibri" w:hAnsi="Calibri"/>
        </w:rPr>
      </w:pPr>
      <w:r w:rsidRPr="00275813">
        <w:rPr>
          <w:rFonts w:ascii="Calibri" w:hAnsi="Calibri"/>
        </w:rPr>
        <w:t>Climate change is picking up speed and the problem is "life and death". At the global level, the general consensus is that we are only in the initial phase of climate change and the impact is still relatively low. Most scientific theories foresee much more drastic changes that we can expect to change our whole lives. Raising questions about climate change stimulates discussion on how to address one of its key aspects - human consumption. The relationship between the prevailing economic growth model and consumption is questioned. Experts and global organizations, such as the World Bank, argue that reducing carbon dioxide emissions by 2100 is the only way to effectively slow climate change.</w:t>
      </w:r>
    </w:p>
    <w:p w:rsidR="00275813" w:rsidRPr="00275813" w:rsidRDefault="00275813" w:rsidP="00275813">
      <w:pPr>
        <w:jc w:val="both"/>
        <w:rPr>
          <w:rFonts w:ascii="Calibri" w:hAnsi="Calibri"/>
        </w:rPr>
      </w:pPr>
    </w:p>
    <w:p w:rsidR="00275813" w:rsidRPr="00275813" w:rsidRDefault="00275813" w:rsidP="00275813">
      <w:pPr>
        <w:jc w:val="both"/>
        <w:rPr>
          <w:rFonts w:ascii="Calibri" w:eastAsia="Liberation Serif" w:hAnsi="Calibri" w:cs="Liberation Serif"/>
        </w:rPr>
      </w:pPr>
      <w:r w:rsidRPr="00275813">
        <w:rPr>
          <w:rFonts w:ascii="Calibri" w:eastAsia="Liberation Serif" w:hAnsi="Calibri" w:cs="Liberation Serif"/>
        </w:rPr>
        <w:t>"We are in grave danger ... (the world is) far from the direction it should go (moving to a low carbon economy)"</w:t>
      </w:r>
    </w:p>
    <w:p w:rsidR="00275813" w:rsidRPr="00275813" w:rsidRDefault="00275813" w:rsidP="00275813">
      <w:pPr>
        <w:jc w:val="both"/>
        <w:rPr>
          <w:rFonts w:ascii="Calibri" w:eastAsia="Liberation Serif" w:hAnsi="Calibri" w:cs="Liberation Serif"/>
        </w:rPr>
      </w:pPr>
      <w:r w:rsidRPr="00275813">
        <w:rPr>
          <w:rFonts w:ascii="Calibri" w:eastAsia="Liberation Serif" w:hAnsi="Calibri" w:cs="Liberation Serif"/>
        </w:rPr>
        <w:t>Antonio Guteres, UN Secretary-General, December 2018</w:t>
      </w:r>
    </w:p>
    <w:p w:rsidR="00275813" w:rsidRPr="00275813" w:rsidRDefault="00275813" w:rsidP="00275813">
      <w:pPr>
        <w:jc w:val="both"/>
        <w:rPr>
          <w:rFonts w:ascii="Calibri" w:hAnsi="Calibri"/>
        </w:rPr>
      </w:pPr>
    </w:p>
    <w:p w:rsidR="00275813" w:rsidRPr="00275813" w:rsidRDefault="00275813" w:rsidP="00275813">
      <w:pPr>
        <w:jc w:val="both"/>
        <w:rPr>
          <w:rFonts w:ascii="Calibri" w:hAnsi="Calibri"/>
        </w:rPr>
      </w:pPr>
      <w:r w:rsidRPr="00275813">
        <w:rPr>
          <w:rFonts w:ascii="Calibri" w:hAnsi="Calibri"/>
        </w:rPr>
        <w:t>Students understand that climate change will affect their future, as well as that of all their peers around the world.</w:t>
      </w:r>
    </w:p>
    <w:p w:rsidR="00275813" w:rsidRPr="00275813" w:rsidRDefault="00275813" w:rsidP="00275813">
      <w:pPr>
        <w:jc w:val="both"/>
        <w:rPr>
          <w:rFonts w:ascii="Calibri" w:hAnsi="Calibri"/>
        </w:rPr>
      </w:pPr>
      <w:r w:rsidRPr="00275813">
        <w:rPr>
          <w:rFonts w:ascii="Calibri" w:hAnsi="Calibri"/>
        </w:rPr>
        <w:t>They know that the future is unclear and things can take several possible directions, and that the actions that each of us will take will affect our lives on the planet in the future.</w:t>
      </w:r>
    </w:p>
    <w:p w:rsidR="00275813" w:rsidRPr="00275813" w:rsidRDefault="00275813" w:rsidP="00275813">
      <w:pPr>
        <w:jc w:val="both"/>
        <w:rPr>
          <w:rFonts w:ascii="Calibri" w:hAnsi="Calibri"/>
        </w:rPr>
      </w:pPr>
      <w:r w:rsidRPr="00275813">
        <w:rPr>
          <w:rFonts w:ascii="Calibri" w:hAnsi="Calibri"/>
        </w:rPr>
        <w:t>They can point out the consequences if we do not care about the environment and understand that climate change is a threat to civilization for the entire planet Earth.</w:t>
      </w:r>
    </w:p>
    <w:p w:rsidR="00467596" w:rsidRPr="00275813" w:rsidRDefault="00275813"/>
    <w:p w:rsidR="00275813" w:rsidRPr="00275813" w:rsidRDefault="00275813"/>
    <w:p w:rsidR="00275813" w:rsidRPr="00275813" w:rsidRDefault="00275813"/>
    <w:p w:rsidR="00275813" w:rsidRPr="00275813" w:rsidRDefault="00275813"/>
    <w:p w:rsidR="00275813" w:rsidRPr="00275813" w:rsidRDefault="00275813"/>
    <w:p w:rsidR="00275813" w:rsidRPr="00275813" w:rsidRDefault="00275813"/>
    <w:tbl>
      <w:tblPr>
        <w:tblW w:w="15251" w:type="dxa"/>
        <w:tblInd w:w="-94" w:type="dxa"/>
        <w:tblLayout w:type="fixed"/>
        <w:tblLook w:val="0000" w:firstRow="0" w:lastRow="0" w:firstColumn="0" w:lastColumn="0" w:noHBand="0" w:noVBand="0"/>
      </w:tblPr>
      <w:tblGrid>
        <w:gridCol w:w="10528"/>
        <w:gridCol w:w="4723"/>
      </w:tblGrid>
      <w:tr w:rsidR="00275813" w:rsidRPr="00275813" w:rsidTr="00275813">
        <w:trPr>
          <w:trHeight w:val="368"/>
        </w:trPr>
        <w:tc>
          <w:tcPr>
            <w:tcW w:w="10528" w:type="dxa"/>
            <w:tcBorders>
              <w:top w:val="single" w:sz="12" w:space="0" w:color="000000"/>
              <w:left w:val="single" w:sz="18" w:space="0" w:color="000000"/>
              <w:bottom w:val="single" w:sz="6" w:space="0" w:color="000000"/>
            </w:tcBorders>
            <w:shd w:val="clear" w:color="auto" w:fill="548DD4"/>
          </w:tcPr>
          <w:p w:rsidR="00275813" w:rsidRPr="00275813" w:rsidRDefault="00275813" w:rsidP="00E27219">
            <w:pPr>
              <w:pStyle w:val="Heading2"/>
              <w:jc w:val="center"/>
              <w:rPr>
                <w:rFonts w:ascii="Calibri" w:hAnsi="Calibri" w:cs="Calibri"/>
                <w:sz w:val="24"/>
              </w:rPr>
            </w:pPr>
            <w:r w:rsidRPr="00275813">
              <w:rPr>
                <w:rFonts w:ascii="Calibri" w:hAnsi="Calibri" w:cs="Calibri"/>
                <w:sz w:val="24"/>
              </w:rPr>
              <w:t>Directed Teaching Tasks: including group and whole class activity</w:t>
            </w:r>
          </w:p>
        </w:tc>
        <w:tc>
          <w:tcPr>
            <w:tcW w:w="4723" w:type="dxa"/>
            <w:tcBorders>
              <w:top w:val="single" w:sz="12" w:space="0" w:color="000000"/>
              <w:left w:val="single" w:sz="6" w:space="0" w:color="000000"/>
              <w:bottom w:val="single" w:sz="6" w:space="0" w:color="000000"/>
              <w:right w:val="single" w:sz="18" w:space="0" w:color="000000"/>
            </w:tcBorders>
            <w:shd w:val="clear" w:color="auto" w:fill="548DD4"/>
          </w:tcPr>
          <w:p w:rsidR="00275813" w:rsidRPr="00275813" w:rsidRDefault="00275813" w:rsidP="00E27219">
            <w:pPr>
              <w:pStyle w:val="Heading2"/>
              <w:jc w:val="center"/>
              <w:rPr>
                <w:rFonts w:ascii="Calibri" w:hAnsi="Calibri" w:cs="Calibri"/>
                <w:color w:val="FF0000"/>
                <w:sz w:val="24"/>
                <w:u w:val="single"/>
              </w:rPr>
            </w:pPr>
            <w:r w:rsidRPr="00275813">
              <w:rPr>
                <w:rFonts w:ascii="Calibri" w:hAnsi="Calibri" w:cs="Calibri"/>
                <w:sz w:val="24"/>
              </w:rPr>
              <w:t>Teacher support notes</w:t>
            </w:r>
          </w:p>
        </w:tc>
      </w:tr>
      <w:tr w:rsidR="00275813" w:rsidRPr="00275813" w:rsidTr="00275813">
        <w:trPr>
          <w:trHeight w:val="553"/>
        </w:trPr>
        <w:tc>
          <w:tcPr>
            <w:tcW w:w="10528" w:type="dxa"/>
            <w:tcBorders>
              <w:top w:val="single" w:sz="6" w:space="0" w:color="000000"/>
              <w:left w:val="single" w:sz="18" w:space="0" w:color="000000"/>
              <w:bottom w:val="single" w:sz="4" w:space="0" w:color="000000"/>
            </w:tcBorders>
            <w:shd w:val="clear" w:color="auto" w:fill="auto"/>
          </w:tcPr>
          <w:p w:rsidR="00275813" w:rsidRPr="00275813" w:rsidRDefault="00275813" w:rsidP="00E27219">
            <w:pPr>
              <w:jc w:val="both"/>
              <w:rPr>
                <w:rFonts w:ascii="Calibri" w:hAnsi="Calibri" w:cs="Calibri"/>
                <w:b/>
                <w:color w:val="FF0000"/>
              </w:rPr>
            </w:pPr>
            <w:r w:rsidRPr="00275813">
              <w:rPr>
                <w:rFonts w:ascii="Calibri" w:hAnsi="Calibri" w:cs="Calibri"/>
                <w:b/>
                <w:u w:val="single"/>
              </w:rPr>
              <w:t>Introductory part:</w:t>
            </w:r>
            <w:r w:rsidRPr="00275813">
              <w:rPr>
                <w:rFonts w:ascii="Calibri" w:hAnsi="Calibri" w:cs="Calibri"/>
                <w:b/>
                <w:color w:val="FF0000"/>
              </w:rPr>
              <w:t xml:space="preserve"> 15 minutes</w:t>
            </w:r>
          </w:p>
          <w:p w:rsidR="00275813" w:rsidRPr="00275813" w:rsidRDefault="00275813" w:rsidP="00E27219">
            <w:pPr>
              <w:jc w:val="both"/>
              <w:rPr>
                <w:rFonts w:ascii="Calibri" w:hAnsi="Calibri" w:cs="Calibri"/>
                <w:b/>
                <w:bCs/>
              </w:rPr>
            </w:pPr>
            <w:r w:rsidRPr="00275813">
              <w:rPr>
                <w:rFonts w:ascii="Calibri" w:hAnsi="Calibri" w:cs="Calibri"/>
                <w:b/>
                <w:color w:val="FF0000"/>
              </w:rPr>
              <w:t>1.The teacher explains:</w:t>
            </w:r>
            <w:r w:rsidRPr="00275813">
              <w:rPr>
                <w:rFonts w:ascii="Calibri" w:hAnsi="Calibri" w:cs="Calibri"/>
                <w:color w:val="FF0000"/>
              </w:rPr>
              <w:t xml:space="preserve">  Objectives of the topic and key concepts</w:t>
            </w:r>
          </w:p>
          <w:p w:rsidR="00275813" w:rsidRPr="00275813" w:rsidRDefault="00275813" w:rsidP="00E27219">
            <w:pPr>
              <w:jc w:val="both"/>
              <w:rPr>
                <w:rFonts w:ascii="Calibri" w:hAnsi="Calibri" w:cs="Calibri"/>
                <w:b/>
                <w:color w:val="FF0000"/>
              </w:rPr>
            </w:pPr>
            <w:r w:rsidRPr="00275813">
              <w:rPr>
                <w:rFonts w:ascii="Calibri" w:hAnsi="Calibri" w:cs="Calibri"/>
                <w:b/>
                <w:bCs/>
              </w:rPr>
              <w:t xml:space="preserve">Introduction: </w:t>
            </w:r>
            <w:r w:rsidRPr="00275813">
              <w:rPr>
                <w:rFonts w:ascii="Calibri" w:hAnsi="Calibri" w:cs="Calibri"/>
              </w:rPr>
              <w:t>Let's think. Picture of slide 8 "You make the islands disappear." How are we connected to these islands? Work in pairs or in a group.</w:t>
            </w:r>
          </w:p>
          <w:p w:rsidR="00275813" w:rsidRPr="00275813" w:rsidRDefault="00275813" w:rsidP="00E27219">
            <w:pPr>
              <w:jc w:val="both"/>
              <w:rPr>
                <w:rFonts w:ascii="Calibri" w:hAnsi="Calibri" w:cs="Calibri"/>
                <w:b/>
                <w:color w:val="FF0000"/>
              </w:rPr>
            </w:pPr>
            <w:r w:rsidRPr="00275813">
              <w:rPr>
                <w:rFonts w:ascii="Calibri" w:hAnsi="Calibri" w:cs="Calibri"/>
                <w:b/>
                <w:color w:val="FF0000"/>
              </w:rPr>
              <w:t>Key ideas for discussion</w:t>
            </w:r>
          </w:p>
          <w:p w:rsidR="00275813" w:rsidRPr="00275813" w:rsidRDefault="00275813" w:rsidP="00E27219">
            <w:pPr>
              <w:jc w:val="both"/>
              <w:rPr>
                <w:rFonts w:ascii="Calibri" w:hAnsi="Calibri"/>
              </w:rPr>
            </w:pPr>
            <w:r w:rsidRPr="00275813">
              <w:rPr>
                <w:rFonts w:ascii="Calibri" w:hAnsi="Calibri" w:cs="Calibri"/>
                <w:b/>
                <w:color w:val="FF0000"/>
              </w:rPr>
              <w:t xml:space="preserve">The teacher explains:  </w:t>
            </w:r>
            <w:r w:rsidRPr="00275813">
              <w:rPr>
                <w:rFonts w:ascii="Calibri" w:hAnsi="Calibri" w:cs="Calibri"/>
                <w:color w:val="FF0000"/>
              </w:rPr>
              <w:t xml:space="preserve">The links between climate </w:t>
            </w:r>
            <w:bookmarkStart w:id="0" w:name="_GoBack"/>
            <w:bookmarkEnd w:id="0"/>
            <w:r w:rsidRPr="00275813">
              <w:rPr>
                <w:rFonts w:ascii="Calibri" w:hAnsi="Calibri" w:cs="Calibri"/>
                <w:color w:val="FF0000"/>
              </w:rPr>
              <w:t>changes</w:t>
            </w:r>
            <w:r w:rsidRPr="00275813">
              <w:rPr>
                <w:rFonts w:ascii="Calibri" w:hAnsi="Calibri" w:cs="Calibri"/>
                <w:color w:val="FF0000"/>
              </w:rPr>
              <w:t xml:space="preserve"> leading to rising temperatures, which in turn leads to an increase in sea level due to the melting of ice caps.</w:t>
            </w:r>
          </w:p>
          <w:p w:rsidR="00275813" w:rsidRPr="00275813" w:rsidRDefault="00275813" w:rsidP="00E27219">
            <w:pPr>
              <w:jc w:val="both"/>
              <w:rPr>
                <w:rFonts w:ascii="Calibri" w:hAnsi="Calibri"/>
              </w:rPr>
            </w:pPr>
          </w:p>
          <w:p w:rsidR="00275813" w:rsidRPr="00275813" w:rsidRDefault="00275813" w:rsidP="00E27219">
            <w:pPr>
              <w:jc w:val="both"/>
              <w:rPr>
                <w:rFonts w:ascii="Calibri" w:hAnsi="Calibri"/>
              </w:rPr>
            </w:pPr>
            <w:r w:rsidRPr="00275813">
              <w:rPr>
                <w:rFonts w:ascii="Calibri" w:hAnsi="Calibri" w:cs="Calibri"/>
                <w:b/>
              </w:rPr>
              <w:t>Students receive - information about a young mother named Katie, who lives in the Marshall Islands in the Pacific - its residents are at risk because of increasing sea levels.</w:t>
            </w:r>
          </w:p>
          <w:p w:rsidR="00275813" w:rsidRPr="00275813" w:rsidRDefault="00275813" w:rsidP="00E27219">
            <w:pPr>
              <w:jc w:val="both"/>
              <w:rPr>
                <w:rFonts w:ascii="Calibri" w:hAnsi="Calibri"/>
              </w:rPr>
            </w:pPr>
          </w:p>
          <w:p w:rsidR="00275813" w:rsidRPr="00275813" w:rsidRDefault="00275813" w:rsidP="00E27219">
            <w:pPr>
              <w:jc w:val="both"/>
              <w:rPr>
                <w:rFonts w:ascii="Calibri" w:hAnsi="Calibri" w:cs="Calibri"/>
                <w:bCs/>
              </w:rPr>
            </w:pPr>
            <w:r w:rsidRPr="00275813">
              <w:rPr>
                <w:rFonts w:ascii="Calibri" w:hAnsi="Calibri" w:cs="Calibri"/>
                <w:b/>
                <w:bCs/>
              </w:rPr>
              <w:t>Task 1 Students should answer the following questions:</w:t>
            </w:r>
          </w:p>
          <w:p w:rsidR="00275813" w:rsidRPr="00275813" w:rsidRDefault="00275813" w:rsidP="00E27219">
            <w:pPr>
              <w:jc w:val="both"/>
              <w:rPr>
                <w:rFonts w:ascii="Calibri" w:hAnsi="Calibri" w:cs="Calibri"/>
                <w:bCs/>
              </w:rPr>
            </w:pPr>
            <w:r w:rsidRPr="00275813">
              <w:rPr>
                <w:rFonts w:ascii="Calibri" w:hAnsi="Calibri" w:cs="Calibri"/>
                <w:bCs/>
              </w:rPr>
              <w:t>Why is Katie speaking to the UN?</w:t>
            </w:r>
          </w:p>
          <w:p w:rsidR="00275813" w:rsidRPr="00275813" w:rsidRDefault="00275813" w:rsidP="00E27219">
            <w:pPr>
              <w:jc w:val="both"/>
              <w:rPr>
                <w:rFonts w:ascii="Calibri" w:hAnsi="Calibri" w:cs="Calibri"/>
                <w:bCs/>
              </w:rPr>
            </w:pPr>
            <w:r w:rsidRPr="00275813">
              <w:rPr>
                <w:rFonts w:ascii="Calibri" w:hAnsi="Calibri" w:cs="Calibri"/>
                <w:bCs/>
              </w:rPr>
              <w:t>What problem does she want to address?</w:t>
            </w:r>
          </w:p>
          <w:p w:rsidR="00275813" w:rsidRPr="00275813" w:rsidRDefault="00275813" w:rsidP="00E27219">
            <w:pPr>
              <w:jc w:val="both"/>
              <w:rPr>
                <w:rFonts w:ascii="Calibri" w:hAnsi="Calibri"/>
              </w:rPr>
            </w:pPr>
            <w:r w:rsidRPr="00275813">
              <w:rPr>
                <w:rFonts w:ascii="Calibri" w:hAnsi="Calibri" w:cs="Calibri"/>
                <w:bCs/>
              </w:rPr>
              <w:t>A set of cards with sub-instructions are given to the students, as a group they have to select the top 3 reasons for Katie's speech; they must be able to support their choice with arguments in front of the class.</w:t>
            </w:r>
          </w:p>
          <w:p w:rsidR="00275813" w:rsidRPr="00275813" w:rsidRDefault="00275813" w:rsidP="00E27219">
            <w:pPr>
              <w:jc w:val="both"/>
              <w:rPr>
                <w:rFonts w:ascii="Calibri" w:hAnsi="Calibri"/>
              </w:rPr>
            </w:pPr>
          </w:p>
          <w:p w:rsidR="00275813" w:rsidRPr="00275813" w:rsidRDefault="00275813" w:rsidP="00E27219">
            <w:pPr>
              <w:jc w:val="both"/>
              <w:rPr>
                <w:rFonts w:ascii="Calibri" w:hAnsi="Calibri"/>
              </w:rPr>
            </w:pPr>
            <w:r w:rsidRPr="00275813">
              <w:rPr>
                <w:rFonts w:ascii="Calibri" w:hAnsi="Calibri" w:cs="Calibri"/>
                <w:b/>
                <w:color w:val="FF0000"/>
              </w:rPr>
              <w:t xml:space="preserve">The teacher explains: reinforces the idea of the inheritance we leave to our children, our dreams, and their trustworthy when they are babies. </w:t>
            </w:r>
            <w:r w:rsidRPr="00275813">
              <w:rPr>
                <w:rFonts w:ascii="Calibri" w:hAnsi="Calibri" w:cs="Calibri"/>
                <w:i/>
                <w:color w:val="FF0000"/>
              </w:rPr>
              <w:t>If you are very excited about a problem, you are ready to give it a shout and try to inspire change for the future.</w:t>
            </w:r>
          </w:p>
          <w:p w:rsidR="00275813" w:rsidRPr="00275813" w:rsidRDefault="00275813" w:rsidP="00E27219">
            <w:pPr>
              <w:jc w:val="both"/>
              <w:rPr>
                <w:rFonts w:ascii="Calibri" w:hAnsi="Calibri"/>
              </w:rPr>
            </w:pPr>
          </w:p>
          <w:p w:rsidR="00275813" w:rsidRPr="00275813" w:rsidRDefault="00275813" w:rsidP="00E27219">
            <w:pPr>
              <w:jc w:val="both"/>
              <w:rPr>
                <w:rFonts w:ascii="Calibri" w:hAnsi="Calibri" w:cs="Calibri"/>
                <w:b/>
              </w:rPr>
            </w:pPr>
            <w:r w:rsidRPr="00275813">
              <w:rPr>
                <w:rFonts w:ascii="Calibri" w:hAnsi="Calibri" w:cs="Calibri"/>
                <w:b/>
              </w:rPr>
              <w:t>Questions for extended discussion:</w:t>
            </w:r>
          </w:p>
          <w:p w:rsidR="00275813" w:rsidRPr="00275813" w:rsidRDefault="00275813" w:rsidP="00E27219">
            <w:pPr>
              <w:jc w:val="both"/>
              <w:rPr>
                <w:rFonts w:ascii="Calibri" w:hAnsi="Calibri" w:cs="Calibri"/>
              </w:rPr>
            </w:pPr>
            <w:r w:rsidRPr="00275813">
              <w:rPr>
                <w:rFonts w:ascii="Calibri" w:hAnsi="Calibri" w:cs="Calibri"/>
              </w:rPr>
              <w:t>Was it easy for Katie to do it? Confidence, time and money - how much did it cost her to do it? What is the United Nations - the United Nations? What is the attitude and influence of the UN on global issues such as climate change?</w:t>
            </w:r>
          </w:p>
          <w:p w:rsidR="00275813" w:rsidRPr="00275813" w:rsidRDefault="00275813" w:rsidP="00E27219">
            <w:pPr>
              <w:jc w:val="both"/>
              <w:rPr>
                <w:rFonts w:ascii="Calibri" w:hAnsi="Calibri"/>
              </w:rPr>
            </w:pPr>
          </w:p>
          <w:p w:rsidR="00275813" w:rsidRPr="00275813" w:rsidRDefault="00275813" w:rsidP="00E27219">
            <w:pPr>
              <w:jc w:val="both"/>
              <w:rPr>
                <w:rFonts w:ascii="Calibri" w:eastAsia="Calibri" w:hAnsi="Calibri" w:cs="Calibri"/>
                <w:b/>
                <w:bCs/>
              </w:rPr>
            </w:pPr>
            <w:r w:rsidRPr="00275813">
              <w:rPr>
                <w:rFonts w:ascii="Calibri" w:hAnsi="Calibri" w:cs="Calibri"/>
                <w:b/>
                <w:u w:val="single"/>
              </w:rPr>
              <w:t>Time for the Big ideas</w:t>
            </w:r>
            <w:r w:rsidRPr="00275813">
              <w:rPr>
                <w:rFonts w:ascii="Calibri" w:hAnsi="Calibri" w:cs="Calibri"/>
                <w:b/>
                <w:bCs/>
                <w:color w:val="FF0000"/>
              </w:rPr>
              <w:t xml:space="preserve"> </w:t>
            </w:r>
            <w:r w:rsidRPr="00275813">
              <w:rPr>
                <w:rFonts w:ascii="Calibri" w:hAnsi="Calibri" w:cs="Calibri"/>
                <w:b/>
                <w:color w:val="FF0000"/>
              </w:rPr>
              <w:t xml:space="preserve">20 minutes  </w:t>
            </w:r>
          </w:p>
          <w:p w:rsidR="00275813" w:rsidRPr="00275813" w:rsidRDefault="00275813" w:rsidP="00E27219">
            <w:pPr>
              <w:jc w:val="both"/>
              <w:rPr>
                <w:rFonts w:ascii="Calibri" w:hAnsi="Calibri" w:cs="Calibri"/>
              </w:rPr>
            </w:pPr>
            <w:r w:rsidRPr="00275813">
              <w:rPr>
                <w:rFonts w:ascii="Calibri" w:eastAsia="Calibri" w:hAnsi="Calibri" w:cs="Calibri"/>
                <w:b/>
                <w:bCs/>
              </w:rPr>
              <w:lastRenderedPageBreak/>
              <w:t xml:space="preserve"> </w:t>
            </w:r>
            <w:r w:rsidRPr="00275813">
              <w:rPr>
                <w:rFonts w:ascii="Calibri" w:hAnsi="Calibri" w:cs="Calibri"/>
                <w:b/>
                <w:bCs/>
              </w:rPr>
              <w:t xml:space="preserve">Task 2: </w:t>
            </w:r>
            <w:r w:rsidRPr="00275813">
              <w:rPr>
                <w:rFonts w:ascii="Calibri" w:hAnsi="Calibri" w:cs="Calibri"/>
              </w:rPr>
              <w:t xml:space="preserve">What does Katie say in her speech and poem? Students listen to Katie's speech in the UN [6 minutes] Then they read the speech in pairs and emphasize the negative words / sentences in 1 </w:t>
            </w:r>
            <w:r w:rsidRPr="00275813">
              <w:rPr>
                <w:rFonts w:ascii="Calibri" w:hAnsi="Calibri" w:cs="Calibri"/>
              </w:rPr>
              <w:t>colour</w:t>
            </w:r>
            <w:r w:rsidRPr="00275813">
              <w:rPr>
                <w:rFonts w:ascii="Calibri" w:hAnsi="Calibri" w:cs="Calibri"/>
              </w:rPr>
              <w:t xml:space="preserve">, then emphasize the positive words in another </w:t>
            </w:r>
            <w:r w:rsidRPr="00275813">
              <w:rPr>
                <w:rFonts w:ascii="Calibri" w:hAnsi="Calibri" w:cs="Calibri"/>
              </w:rPr>
              <w:t>colour</w:t>
            </w:r>
            <w:r w:rsidRPr="00275813">
              <w:rPr>
                <w:rFonts w:ascii="Calibri" w:hAnsi="Calibri" w:cs="Calibri"/>
              </w:rPr>
              <w:t>.</w:t>
            </w:r>
          </w:p>
          <w:p w:rsidR="00275813" w:rsidRPr="00275813" w:rsidRDefault="00275813" w:rsidP="00E27219">
            <w:pPr>
              <w:jc w:val="both"/>
              <w:rPr>
                <w:rFonts w:ascii="Calibri" w:hAnsi="Calibri" w:cs="Calibri"/>
                <w:bCs/>
              </w:rPr>
            </w:pPr>
            <w:r w:rsidRPr="00275813">
              <w:rPr>
                <w:rFonts w:ascii="Calibri" w:hAnsi="Calibri" w:cs="Calibri"/>
                <w:bCs/>
                <w:color w:val="FF0000"/>
              </w:rPr>
              <w:t>The teacher gives feedback to the groups / class</w:t>
            </w:r>
          </w:p>
        </w:tc>
        <w:tc>
          <w:tcPr>
            <w:tcW w:w="4723" w:type="dxa"/>
            <w:tcBorders>
              <w:top w:val="single" w:sz="6" w:space="0" w:color="000000"/>
              <w:left w:val="single" w:sz="6" w:space="0" w:color="000000"/>
              <w:bottom w:val="single" w:sz="4" w:space="0" w:color="000000"/>
              <w:right w:val="single" w:sz="18" w:space="0" w:color="000000"/>
            </w:tcBorders>
            <w:shd w:val="clear" w:color="auto" w:fill="auto"/>
          </w:tcPr>
          <w:p w:rsidR="00275813" w:rsidRPr="00275813" w:rsidRDefault="00275813" w:rsidP="00E27219">
            <w:pPr>
              <w:jc w:val="both"/>
              <w:rPr>
                <w:rFonts w:ascii="Calibri" w:hAnsi="Calibri" w:cs="Calibri"/>
                <w:bCs/>
              </w:rPr>
            </w:pPr>
            <w:r w:rsidRPr="00275813">
              <w:rPr>
                <w:rFonts w:ascii="Calibri" w:hAnsi="Calibri" w:cs="Calibri"/>
                <w:bCs/>
              </w:rPr>
              <w:lastRenderedPageBreak/>
              <w:t>In this topic, students have the opportunity to reflect on the impact of global warming on a community in the Pacific.</w:t>
            </w:r>
          </w:p>
          <w:p w:rsidR="00275813" w:rsidRPr="00275813" w:rsidRDefault="00275813" w:rsidP="00E27219">
            <w:pPr>
              <w:jc w:val="both"/>
              <w:rPr>
                <w:rFonts w:ascii="Calibri" w:hAnsi="Calibri" w:cs="Calibri"/>
                <w:bCs/>
              </w:rPr>
            </w:pPr>
            <w:r w:rsidRPr="00275813">
              <w:rPr>
                <w:rFonts w:ascii="Calibri" w:hAnsi="Calibri" w:cs="Calibri"/>
                <w:bCs/>
              </w:rPr>
              <w:t>The introductory part aims to encourage students to ask questions and discover what knowledge they already have on the topic.</w:t>
            </w:r>
          </w:p>
          <w:p w:rsidR="00275813" w:rsidRPr="00275813" w:rsidRDefault="00275813" w:rsidP="00E27219">
            <w:pPr>
              <w:jc w:val="both"/>
              <w:rPr>
                <w:rFonts w:ascii="Calibri" w:hAnsi="Calibri" w:cs="Calibri"/>
                <w:b/>
                <w:bCs/>
              </w:rPr>
            </w:pPr>
            <w:r w:rsidRPr="00275813">
              <w:rPr>
                <w:rFonts w:ascii="Calibri" w:hAnsi="Calibri" w:cs="Calibri"/>
                <w:b/>
                <w:bCs/>
              </w:rPr>
              <w:t>Great key ideas are: Big idea 5</w:t>
            </w:r>
          </w:p>
          <w:p w:rsidR="00275813" w:rsidRPr="00275813" w:rsidRDefault="00275813" w:rsidP="00E27219">
            <w:pPr>
              <w:jc w:val="both"/>
              <w:rPr>
                <w:rFonts w:ascii="Calibri" w:hAnsi="Calibri" w:cs="Calibri"/>
                <w:b/>
                <w:bCs/>
              </w:rPr>
            </w:pPr>
            <w:r w:rsidRPr="00275813">
              <w:rPr>
                <w:rFonts w:ascii="Calibri" w:hAnsi="Calibri" w:cs="Calibri"/>
                <w:b/>
                <w:bCs/>
              </w:rPr>
              <w:t xml:space="preserve">The impact of climate change on the </w:t>
            </w:r>
            <w:r w:rsidRPr="00275813">
              <w:rPr>
                <w:rFonts w:ascii="Calibri" w:hAnsi="Calibri" w:cs="Calibri"/>
                <w:b/>
                <w:bCs/>
              </w:rPr>
              <w:t xml:space="preserve">environment </w:t>
            </w:r>
            <w:r w:rsidRPr="00275813">
              <w:rPr>
                <w:rFonts w:ascii="Calibri" w:hAnsi="Calibri" w:cs="Calibri"/>
                <w:bCs/>
              </w:rPr>
              <w:t>- the</w:t>
            </w:r>
            <w:r w:rsidRPr="00275813">
              <w:rPr>
                <w:rFonts w:ascii="Calibri" w:hAnsi="Calibri" w:cs="Calibri"/>
                <w:bCs/>
              </w:rPr>
              <w:t xml:space="preserve"> effects of sea level rise [globally sea level has increased by about 8 inches (20 cm) in the last 100 years] for people living on islands at low altitude.</w:t>
            </w:r>
          </w:p>
          <w:p w:rsidR="00275813" w:rsidRPr="00275813" w:rsidRDefault="00275813" w:rsidP="00E27219">
            <w:pPr>
              <w:jc w:val="both"/>
              <w:rPr>
                <w:rFonts w:ascii="Calibri" w:hAnsi="Calibri" w:cs="Calibri"/>
                <w:b/>
                <w:bCs/>
              </w:rPr>
            </w:pPr>
            <w:r w:rsidRPr="00275813">
              <w:rPr>
                <w:rFonts w:ascii="Calibri" w:hAnsi="Calibri" w:cs="Calibri"/>
                <w:b/>
                <w:bCs/>
              </w:rPr>
              <w:t xml:space="preserve">Sea level </w:t>
            </w:r>
            <w:r w:rsidRPr="00275813">
              <w:rPr>
                <w:rFonts w:ascii="Calibri" w:hAnsi="Calibri" w:cs="Calibri"/>
                <w:b/>
                <w:bCs/>
              </w:rPr>
              <w:t xml:space="preserve">rise </w:t>
            </w:r>
            <w:r w:rsidRPr="00275813">
              <w:rPr>
                <w:rFonts w:ascii="Calibri" w:hAnsi="Calibri" w:cs="Calibri"/>
                <w:bCs/>
              </w:rPr>
              <w:t>–</w:t>
            </w:r>
            <w:r w:rsidRPr="00275813">
              <w:rPr>
                <w:rFonts w:ascii="Calibri" w:hAnsi="Calibri" w:cs="Calibri"/>
                <w:bCs/>
              </w:rPr>
              <w:t xml:space="preserve"> the percentage in the last 2 decades has almost doubled from the percentage of the past century - NASA 2018. Can the impact on lowland people's lives be adaptable or forced to migrate? [which will make them "climate refugees"]</w:t>
            </w:r>
          </w:p>
          <w:p w:rsidR="00275813" w:rsidRPr="00275813" w:rsidRDefault="00275813" w:rsidP="00E27219">
            <w:pPr>
              <w:jc w:val="both"/>
              <w:rPr>
                <w:rFonts w:ascii="Calibri" w:hAnsi="Calibri" w:cs="Calibri"/>
                <w:bCs/>
              </w:rPr>
            </w:pPr>
            <w:r w:rsidRPr="00275813">
              <w:rPr>
                <w:rFonts w:ascii="Calibri" w:hAnsi="Calibri" w:cs="Calibri"/>
                <w:b/>
                <w:bCs/>
              </w:rPr>
              <w:t xml:space="preserve">Big idea 6 </w:t>
            </w:r>
            <w:r w:rsidRPr="00275813">
              <w:rPr>
                <w:rFonts w:ascii="Calibri" w:hAnsi="Calibri" w:cs="Calibri"/>
                <w:bCs/>
              </w:rPr>
              <w:t xml:space="preserve">– </w:t>
            </w:r>
            <w:r w:rsidRPr="00275813">
              <w:rPr>
                <w:rFonts w:ascii="Calibri" w:hAnsi="Calibri" w:cs="Calibri"/>
                <w:b/>
                <w:bCs/>
              </w:rPr>
              <w:t>Discussion on the future - lifestyle / consumption changes</w:t>
            </w:r>
          </w:p>
          <w:p w:rsidR="00275813" w:rsidRPr="00275813" w:rsidRDefault="00275813" w:rsidP="00E27219">
            <w:pPr>
              <w:jc w:val="both"/>
              <w:rPr>
                <w:rFonts w:ascii="Calibri" w:hAnsi="Calibri" w:cs="Calibri"/>
                <w:bCs/>
              </w:rPr>
            </w:pPr>
            <w:r w:rsidRPr="00275813">
              <w:rPr>
                <w:rFonts w:ascii="Calibri" w:hAnsi="Calibri" w:cs="Calibri"/>
                <w:bCs/>
              </w:rPr>
              <w:t>Knowing that climate change will have an impact on all of us in the future, we can change the circumstances by revising our current consumption habits.</w:t>
            </w:r>
          </w:p>
          <w:p w:rsidR="00275813" w:rsidRPr="00275813" w:rsidRDefault="00275813" w:rsidP="00E27219">
            <w:pPr>
              <w:jc w:val="both"/>
              <w:rPr>
                <w:rFonts w:ascii="Calibri" w:hAnsi="Calibri" w:cs="Calibri"/>
                <w:bCs/>
              </w:rPr>
            </w:pPr>
            <w:r w:rsidRPr="00275813">
              <w:rPr>
                <w:rFonts w:ascii="Calibri" w:hAnsi="Calibri" w:cs="Calibri"/>
                <w:b/>
              </w:rPr>
              <w:t>Resources</w:t>
            </w:r>
          </w:p>
          <w:p w:rsidR="00275813" w:rsidRPr="00275813" w:rsidRDefault="00275813" w:rsidP="00E27219">
            <w:pPr>
              <w:rPr>
                <w:rFonts w:ascii="Calibri" w:hAnsi="Calibri"/>
              </w:rPr>
            </w:pPr>
            <w:r w:rsidRPr="00275813">
              <w:rPr>
                <w:rFonts w:ascii="Calibri" w:hAnsi="Calibri" w:cs="Calibri"/>
                <w:bCs/>
              </w:rPr>
              <w:t xml:space="preserve">Video from a UN meeting </w:t>
            </w:r>
            <w:hyperlink r:id="rId7" w:history="1">
              <w:r w:rsidRPr="00275813">
                <w:rPr>
                  <w:rStyle w:val="Hyperlink"/>
                  <w:rFonts w:ascii="Calibri" w:hAnsi="Calibri"/>
                </w:rPr>
                <w:t>https://www.kathyjetnilkijiner.com/united-nations-climate-summit-opening-ceremony-</w:t>
              </w:r>
              <w:r w:rsidRPr="00275813">
                <w:rPr>
                  <w:rStyle w:val="Hyperlink"/>
                  <w:rFonts w:ascii="Calibri" w:hAnsi="Calibri"/>
                </w:rPr>
                <w:lastRenderedPageBreak/>
                <w:t>my-poem-to-my-daughter/</w:t>
              </w:r>
            </w:hyperlink>
            <w:r w:rsidRPr="00275813">
              <w:rPr>
                <w:rStyle w:val="Hyperlink"/>
                <w:rFonts w:ascii="Calibri" w:hAnsi="Calibri" w:cs="Calibri"/>
                <w:bCs/>
              </w:rPr>
              <w:t xml:space="preserve"> </w:t>
            </w:r>
            <w:r w:rsidRPr="00275813">
              <w:t>or other version with photos</w:t>
            </w:r>
          </w:p>
          <w:p w:rsidR="00275813" w:rsidRPr="00275813" w:rsidRDefault="00275813" w:rsidP="00E27219">
            <w:pPr>
              <w:rPr>
                <w:rFonts w:ascii="Calibri" w:hAnsi="Calibri" w:cs="Calibri"/>
                <w:bCs/>
              </w:rPr>
            </w:pPr>
            <w:hyperlink r:id="rId8" w:history="1">
              <w:r w:rsidRPr="00275813">
                <w:rPr>
                  <w:rStyle w:val="Hyperlink"/>
                  <w:rFonts w:ascii="Calibri" w:hAnsi="Calibri"/>
                </w:rPr>
                <w:t>https://globaldimension.org.uk/wllgoal/climate-action/</w:t>
              </w:r>
            </w:hyperlink>
          </w:p>
          <w:p w:rsidR="00275813" w:rsidRPr="00275813" w:rsidRDefault="00275813" w:rsidP="00E27219">
            <w:pPr>
              <w:rPr>
                <w:rFonts w:ascii="Calibri" w:hAnsi="Calibri"/>
              </w:rPr>
            </w:pPr>
            <w:r w:rsidRPr="00275813">
              <w:rPr>
                <w:rFonts w:ascii="Calibri" w:hAnsi="Calibri" w:cs="Calibri"/>
                <w:bCs/>
              </w:rPr>
              <w:t xml:space="preserve">3.4 Worksheet with poem </w:t>
            </w:r>
            <w:r w:rsidRPr="00275813">
              <w:rPr>
                <w:rFonts w:ascii="Calibri" w:hAnsi="Calibri" w:cs="Calibri"/>
                <w:b/>
                <w:bCs/>
              </w:rPr>
              <w:t>Dear Matafele Peinam</w:t>
            </w:r>
          </w:p>
          <w:p w:rsidR="00275813" w:rsidRPr="00275813" w:rsidRDefault="00275813" w:rsidP="00E27219">
            <w:pPr>
              <w:pStyle w:val="Heading7"/>
              <w:tabs>
                <w:tab w:val="clear" w:pos="1296"/>
                <w:tab w:val="left" w:pos="720"/>
              </w:tabs>
              <w:spacing w:line="100" w:lineRule="atLeast"/>
              <w:ind w:firstLine="0"/>
              <w:jc w:val="left"/>
              <w:rPr>
                <w:rFonts w:ascii="Calibri" w:hAnsi="Calibri"/>
                <w:sz w:val="24"/>
                <w:szCs w:val="24"/>
              </w:rPr>
            </w:pPr>
          </w:p>
        </w:tc>
      </w:tr>
      <w:tr w:rsidR="00275813" w:rsidRPr="00275813" w:rsidTr="00275813">
        <w:trPr>
          <w:trHeight w:val="1134"/>
        </w:trPr>
        <w:tc>
          <w:tcPr>
            <w:tcW w:w="10528" w:type="dxa"/>
            <w:tcBorders>
              <w:top w:val="single" w:sz="4" w:space="0" w:color="000000"/>
              <w:left w:val="single" w:sz="18" w:space="0" w:color="000000"/>
              <w:bottom w:val="single" w:sz="4" w:space="0" w:color="000000"/>
            </w:tcBorders>
            <w:shd w:val="clear" w:color="auto" w:fill="auto"/>
          </w:tcPr>
          <w:p w:rsidR="00275813" w:rsidRPr="00275813" w:rsidRDefault="00275813" w:rsidP="00275813">
            <w:pPr>
              <w:rPr>
                <w:rFonts w:ascii="Calibri" w:hAnsi="Calibri"/>
              </w:rPr>
            </w:pPr>
            <w:r w:rsidRPr="00275813">
              <w:rPr>
                <w:rFonts w:ascii="Calibri" w:hAnsi="Calibri" w:cs="Calibri"/>
                <w:b/>
                <w:u w:val="single"/>
              </w:rPr>
              <w:lastRenderedPageBreak/>
              <w:t>Exploration and solidification</w:t>
            </w:r>
            <w:r w:rsidRPr="00275813">
              <w:rPr>
                <w:rFonts w:ascii="Calibri" w:hAnsi="Calibri" w:cs="Calibri"/>
                <w:b/>
                <w:color w:val="FF0000"/>
              </w:rPr>
              <w:t xml:space="preserve"> </w:t>
            </w:r>
            <w:r w:rsidRPr="00275813">
              <w:rPr>
                <w:rFonts w:ascii="Calibri" w:hAnsi="Calibri" w:cs="Calibri"/>
                <w:b/>
                <w:bCs/>
                <w:color w:val="FF0000"/>
              </w:rPr>
              <w:t xml:space="preserve">25 minutes  </w:t>
            </w:r>
          </w:p>
          <w:p w:rsidR="00275813" w:rsidRPr="00275813" w:rsidRDefault="00275813" w:rsidP="00275813">
            <w:pPr>
              <w:rPr>
                <w:rFonts w:ascii="Calibri" w:hAnsi="Calibri"/>
              </w:rPr>
            </w:pPr>
          </w:p>
          <w:p w:rsidR="00275813" w:rsidRPr="00275813" w:rsidRDefault="00275813" w:rsidP="00275813">
            <w:pPr>
              <w:rPr>
                <w:rFonts w:ascii="Calibri" w:hAnsi="Calibri" w:cs="Calibri"/>
                <w:b/>
                <w:bCs/>
              </w:rPr>
            </w:pPr>
            <w:r w:rsidRPr="00275813">
              <w:rPr>
                <w:rFonts w:ascii="Calibri" w:hAnsi="Calibri" w:cs="Calibri"/>
                <w:b/>
                <w:bCs/>
              </w:rPr>
              <w:t xml:space="preserve">Focus: How do the other young people on the island feel? </w:t>
            </w:r>
          </w:p>
          <w:p w:rsidR="00275813" w:rsidRPr="00275813" w:rsidRDefault="00275813" w:rsidP="00275813">
            <w:pPr>
              <w:rPr>
                <w:rFonts w:ascii="Calibri" w:hAnsi="Calibri" w:cs="Calibri"/>
                <w:b/>
                <w:bCs/>
              </w:rPr>
            </w:pPr>
            <w:r w:rsidRPr="00275813">
              <w:rPr>
                <w:rFonts w:ascii="Calibri" w:hAnsi="Calibri" w:cs="Calibri"/>
                <w:b/>
                <w:bCs/>
              </w:rPr>
              <w:t>Play video [2 minutes + discussion]</w:t>
            </w:r>
          </w:p>
          <w:p w:rsidR="00275813" w:rsidRPr="00275813" w:rsidRDefault="00275813" w:rsidP="00275813">
            <w:pPr>
              <w:rPr>
                <w:rFonts w:ascii="Calibri" w:hAnsi="Calibri" w:cs="Calibri"/>
                <w:b/>
                <w:bCs/>
              </w:rPr>
            </w:pPr>
            <w:r w:rsidRPr="00275813">
              <w:rPr>
                <w:rFonts w:ascii="Calibri" w:hAnsi="Calibri" w:cs="Calibri"/>
                <w:b/>
                <w:bCs/>
              </w:rPr>
              <w:t>How would you feel if your house sank underwater with those of the others in the neighborhood?</w:t>
            </w:r>
          </w:p>
          <w:p w:rsidR="00275813" w:rsidRPr="00275813" w:rsidRDefault="00275813" w:rsidP="00275813">
            <w:pPr>
              <w:rPr>
                <w:rFonts w:ascii="Calibri" w:hAnsi="Calibri" w:cs="Calibri"/>
                <w:b/>
                <w:bCs/>
              </w:rPr>
            </w:pPr>
            <w:r w:rsidRPr="00275813">
              <w:rPr>
                <w:rFonts w:ascii="Calibri" w:hAnsi="Calibri" w:cs="Calibri"/>
                <w:b/>
                <w:bCs/>
              </w:rPr>
              <w:t>What is the effect of sea level rise and high waves?</w:t>
            </w:r>
          </w:p>
          <w:p w:rsidR="00275813" w:rsidRPr="00275813" w:rsidRDefault="00275813" w:rsidP="00275813">
            <w:pPr>
              <w:rPr>
                <w:rFonts w:ascii="Calibri" w:hAnsi="Calibri" w:cs="Calibri"/>
                <w:b/>
                <w:bCs/>
              </w:rPr>
            </w:pPr>
            <w:r w:rsidRPr="00275813">
              <w:rPr>
                <w:rFonts w:ascii="Calibri" w:hAnsi="Calibri" w:cs="Calibri"/>
                <w:b/>
                <w:bCs/>
              </w:rPr>
              <w:t>If you were in the place of these young people, what would be your plans and ambitions? Discuss in groups.</w:t>
            </w:r>
          </w:p>
          <w:p w:rsidR="00275813" w:rsidRPr="00275813" w:rsidRDefault="00275813" w:rsidP="00275813">
            <w:pPr>
              <w:rPr>
                <w:rFonts w:ascii="Calibri" w:hAnsi="Calibri" w:cs="Calibri"/>
                <w:b/>
                <w:bCs/>
              </w:rPr>
            </w:pPr>
            <w:r w:rsidRPr="00275813">
              <w:rPr>
                <w:rFonts w:ascii="Calibri" w:hAnsi="Calibri" w:cs="Calibri"/>
                <w:b/>
                <w:bCs/>
              </w:rPr>
              <w:t>Think about following questions:</w:t>
            </w:r>
          </w:p>
          <w:p w:rsidR="00275813" w:rsidRPr="00275813" w:rsidRDefault="00275813" w:rsidP="00275813">
            <w:pPr>
              <w:numPr>
                <w:ilvl w:val="0"/>
                <w:numId w:val="3"/>
              </w:numPr>
              <w:rPr>
                <w:rFonts w:ascii="Calibri" w:hAnsi="Calibri" w:cs="Calibri"/>
                <w:b/>
                <w:bCs/>
              </w:rPr>
            </w:pPr>
            <w:r w:rsidRPr="00275813">
              <w:rPr>
                <w:rFonts w:ascii="Calibri" w:hAnsi="Calibri" w:cs="Calibri"/>
                <w:b/>
                <w:bCs/>
              </w:rPr>
              <w:t xml:space="preserve"> Should I continue to help my community?</w:t>
            </w:r>
          </w:p>
          <w:p w:rsidR="00275813" w:rsidRPr="00275813" w:rsidRDefault="00275813" w:rsidP="00275813">
            <w:pPr>
              <w:numPr>
                <w:ilvl w:val="0"/>
                <w:numId w:val="3"/>
              </w:numPr>
              <w:rPr>
                <w:rFonts w:ascii="Calibri" w:hAnsi="Calibri" w:cs="Calibri"/>
                <w:b/>
                <w:bCs/>
              </w:rPr>
            </w:pPr>
            <w:r w:rsidRPr="00275813">
              <w:rPr>
                <w:rFonts w:ascii="Calibri" w:hAnsi="Calibri" w:cs="Calibri"/>
                <w:b/>
                <w:bCs/>
              </w:rPr>
              <w:t>Should I leave to provide a better life for my family elsewhere?</w:t>
            </w:r>
          </w:p>
          <w:p w:rsidR="00275813" w:rsidRPr="00275813" w:rsidRDefault="00275813" w:rsidP="00275813">
            <w:pPr>
              <w:numPr>
                <w:ilvl w:val="0"/>
                <w:numId w:val="3"/>
              </w:numPr>
              <w:rPr>
                <w:rFonts w:ascii="Calibri" w:hAnsi="Calibri" w:cs="Calibri"/>
                <w:b/>
                <w:bCs/>
              </w:rPr>
            </w:pPr>
            <w:r w:rsidRPr="00275813">
              <w:rPr>
                <w:rFonts w:ascii="Calibri" w:hAnsi="Calibri" w:cs="Calibri"/>
                <w:b/>
                <w:bCs/>
              </w:rPr>
              <w:t>What difficulties would I face if I remained?</w:t>
            </w:r>
          </w:p>
          <w:p w:rsidR="00275813" w:rsidRPr="00275813" w:rsidRDefault="00275813" w:rsidP="00275813">
            <w:pPr>
              <w:numPr>
                <w:ilvl w:val="0"/>
                <w:numId w:val="3"/>
              </w:numPr>
              <w:rPr>
                <w:rFonts w:ascii="Calibri" w:hAnsi="Calibri" w:cs="Calibri"/>
                <w:b/>
                <w:bCs/>
              </w:rPr>
            </w:pPr>
            <w:r w:rsidRPr="00275813">
              <w:rPr>
                <w:rFonts w:ascii="Calibri" w:hAnsi="Calibri" w:cs="Calibri"/>
                <w:b/>
                <w:bCs/>
              </w:rPr>
              <w:t>Why would it be difficult for me to leave?</w:t>
            </w:r>
          </w:p>
          <w:p w:rsidR="00275813" w:rsidRPr="00275813" w:rsidRDefault="00275813" w:rsidP="00275813">
            <w:pPr>
              <w:keepNext/>
              <w:rPr>
                <w:rFonts w:ascii="Calibri" w:hAnsi="Calibri" w:cs="Calibri"/>
                <w:b/>
                <w:bCs/>
                <w:i/>
                <w:iCs/>
                <w:color w:val="FF0000"/>
              </w:rPr>
            </w:pPr>
            <w:r w:rsidRPr="00275813">
              <w:rPr>
                <w:rFonts w:ascii="Calibri" w:hAnsi="Calibri" w:cs="Calibri"/>
                <w:b/>
                <w:bCs/>
                <w:i/>
                <w:iCs/>
                <w:color w:val="FF0000"/>
              </w:rPr>
              <w:t>The teacher initiates feedback and discussion in the class.</w:t>
            </w:r>
          </w:p>
          <w:p w:rsidR="00275813" w:rsidRPr="00275813" w:rsidRDefault="00275813" w:rsidP="00275813">
            <w:pPr>
              <w:keepNext/>
              <w:rPr>
                <w:rFonts w:ascii="Calibri" w:hAnsi="Calibri" w:cs="Calibri"/>
                <w:b/>
                <w:bCs/>
                <w:i/>
                <w:iCs/>
                <w:color w:val="FF0000"/>
              </w:rPr>
            </w:pPr>
          </w:p>
          <w:p w:rsidR="00275813" w:rsidRPr="00275813" w:rsidRDefault="00275813" w:rsidP="00275813">
            <w:pPr>
              <w:keepNext/>
              <w:rPr>
                <w:rFonts w:ascii="Calibri" w:hAnsi="Calibri" w:cs="Calibri"/>
                <w:b/>
                <w:bCs/>
                <w:i/>
                <w:iCs/>
                <w:color w:val="FF0000"/>
              </w:rPr>
            </w:pPr>
          </w:p>
          <w:p w:rsidR="00275813" w:rsidRPr="00275813" w:rsidRDefault="00275813" w:rsidP="00275813">
            <w:pPr>
              <w:rPr>
                <w:rFonts w:ascii="Calibri" w:hAnsi="Calibri"/>
              </w:rPr>
            </w:pPr>
          </w:p>
        </w:tc>
        <w:tc>
          <w:tcPr>
            <w:tcW w:w="4723" w:type="dxa"/>
            <w:tcBorders>
              <w:top w:val="single" w:sz="4" w:space="0" w:color="000000"/>
              <w:left w:val="single" w:sz="4" w:space="0" w:color="000000"/>
              <w:bottom w:val="single" w:sz="4" w:space="0" w:color="000000"/>
              <w:right w:val="single" w:sz="18" w:space="0" w:color="000000"/>
            </w:tcBorders>
            <w:shd w:val="clear" w:color="auto" w:fill="auto"/>
          </w:tcPr>
          <w:p w:rsidR="00275813" w:rsidRPr="00275813" w:rsidRDefault="00275813" w:rsidP="00275813">
            <w:pPr>
              <w:snapToGrid w:val="0"/>
              <w:rPr>
                <w:rFonts w:ascii="Calibri" w:hAnsi="Calibri"/>
              </w:rPr>
            </w:pPr>
          </w:p>
          <w:p w:rsidR="00275813" w:rsidRPr="00275813" w:rsidRDefault="00275813" w:rsidP="00275813">
            <w:pPr>
              <w:rPr>
                <w:rFonts w:ascii="Calibri" w:hAnsi="Calibri"/>
              </w:rPr>
            </w:pPr>
            <w:r w:rsidRPr="00275813">
              <w:rPr>
                <w:rFonts w:ascii="Calibri" w:hAnsi="Calibri" w:cs="Calibri"/>
                <w:b/>
              </w:rPr>
              <w:t xml:space="preserve">Resources: </w:t>
            </w:r>
          </w:p>
          <w:p w:rsidR="00275813" w:rsidRPr="00275813" w:rsidRDefault="00275813" w:rsidP="00275813">
            <w:pPr>
              <w:rPr>
                <w:rFonts w:ascii="Calibri" w:hAnsi="Calibri"/>
              </w:rPr>
            </w:pPr>
          </w:p>
          <w:p w:rsidR="00275813" w:rsidRPr="00275813" w:rsidRDefault="00275813" w:rsidP="00275813">
            <w:pPr>
              <w:rPr>
                <w:rFonts w:ascii="Calibri" w:hAnsi="Calibri"/>
              </w:rPr>
            </w:pPr>
            <w:hyperlink r:id="rId9" w:history="1">
              <w:r w:rsidRPr="00275813">
                <w:rPr>
                  <w:rStyle w:val="Hyperlink"/>
                  <w:rFonts w:ascii="Calibri" w:hAnsi="Calibri"/>
                </w:rPr>
                <w:t>https://www.youtube.com/watch?v=RuK6WU-iKTo</w:t>
              </w:r>
            </w:hyperlink>
          </w:p>
          <w:p w:rsidR="00275813" w:rsidRPr="00275813" w:rsidRDefault="00275813" w:rsidP="00275813">
            <w:pPr>
              <w:rPr>
                <w:rFonts w:ascii="Calibri" w:hAnsi="Calibri"/>
              </w:rPr>
            </w:pPr>
          </w:p>
          <w:p w:rsidR="00275813" w:rsidRPr="00275813" w:rsidRDefault="00275813" w:rsidP="00275813">
            <w:pPr>
              <w:rPr>
                <w:rFonts w:ascii="Calibri" w:hAnsi="Calibri" w:cs="Calibri"/>
                <w:bCs/>
              </w:rPr>
            </w:pPr>
            <w:r w:rsidRPr="00275813">
              <w:rPr>
                <w:rFonts w:ascii="Calibri" w:hAnsi="Calibri" w:cs="Calibri"/>
                <w:bCs/>
              </w:rPr>
              <w:t>Comments from the inhabitants of the islands</w:t>
            </w:r>
          </w:p>
          <w:p w:rsidR="00275813" w:rsidRPr="00275813" w:rsidRDefault="00275813" w:rsidP="00275813">
            <w:pPr>
              <w:rPr>
                <w:rFonts w:ascii="Calibri" w:hAnsi="Calibri" w:cs="Calibri"/>
                <w:bCs/>
              </w:rPr>
            </w:pPr>
          </w:p>
          <w:p w:rsidR="00275813" w:rsidRPr="00275813" w:rsidRDefault="00275813" w:rsidP="00275813">
            <w:pPr>
              <w:rPr>
                <w:rFonts w:ascii="Calibri" w:hAnsi="Calibri" w:cs="Calibri"/>
                <w:bCs/>
              </w:rPr>
            </w:pPr>
            <w:r w:rsidRPr="00275813">
              <w:rPr>
                <w:rFonts w:ascii="Calibri" w:hAnsi="Calibri" w:cs="Calibri"/>
                <w:bCs/>
              </w:rPr>
              <w:t>In this part of the topic, students analyse several replicas of young islanders. The students watch the video and read additional information.</w:t>
            </w:r>
          </w:p>
          <w:p w:rsidR="00275813" w:rsidRPr="00275813" w:rsidRDefault="00275813" w:rsidP="00275813">
            <w:pPr>
              <w:rPr>
                <w:rFonts w:ascii="Calibri" w:hAnsi="Calibri"/>
              </w:rPr>
            </w:pPr>
            <w:r w:rsidRPr="00275813">
              <w:rPr>
                <w:rFonts w:ascii="Calibri" w:hAnsi="Calibri" w:cs="Calibri"/>
                <w:bCs/>
              </w:rPr>
              <w:t>The teacher encourages them to put themselves in the place of young islanders and to think about the decisions they need to make for their lives on the islands in the future.</w:t>
            </w:r>
          </w:p>
          <w:p w:rsidR="00275813" w:rsidRPr="00275813" w:rsidRDefault="00275813" w:rsidP="00275813">
            <w:pPr>
              <w:rPr>
                <w:rFonts w:ascii="Calibri" w:hAnsi="Calibri" w:cs="Calibri"/>
                <w:bCs/>
              </w:rPr>
            </w:pPr>
          </w:p>
          <w:p w:rsidR="00275813" w:rsidRPr="00275813" w:rsidRDefault="00275813" w:rsidP="00275813">
            <w:pPr>
              <w:rPr>
                <w:rFonts w:ascii="Calibri" w:hAnsi="Calibri" w:cs="Calibri"/>
                <w:bCs/>
              </w:rPr>
            </w:pPr>
          </w:p>
          <w:p w:rsidR="00275813" w:rsidRPr="00275813" w:rsidRDefault="00275813" w:rsidP="00275813">
            <w:pPr>
              <w:rPr>
                <w:rFonts w:ascii="Calibri" w:hAnsi="Calibri" w:cs="Calibri"/>
                <w:bCs/>
              </w:rPr>
            </w:pPr>
          </w:p>
          <w:p w:rsidR="00275813" w:rsidRPr="00275813" w:rsidRDefault="00275813" w:rsidP="00275813">
            <w:pPr>
              <w:rPr>
                <w:rFonts w:ascii="Calibri" w:hAnsi="Calibri" w:cs="Calibri"/>
                <w:bCs/>
              </w:rPr>
            </w:pPr>
          </w:p>
        </w:tc>
      </w:tr>
      <w:tr w:rsidR="00275813" w:rsidRPr="00275813" w:rsidTr="00275813">
        <w:trPr>
          <w:trHeight w:val="1134"/>
        </w:trPr>
        <w:tc>
          <w:tcPr>
            <w:tcW w:w="10528" w:type="dxa"/>
            <w:tcBorders>
              <w:top w:val="single" w:sz="4" w:space="0" w:color="000000"/>
              <w:left w:val="single" w:sz="18" w:space="0" w:color="000000"/>
              <w:bottom w:val="single" w:sz="4" w:space="0" w:color="000000"/>
            </w:tcBorders>
            <w:shd w:val="clear" w:color="auto" w:fill="auto"/>
          </w:tcPr>
          <w:p w:rsidR="00275813" w:rsidRPr="00275813" w:rsidRDefault="00275813" w:rsidP="00275813">
            <w:pPr>
              <w:keepNext/>
              <w:rPr>
                <w:rFonts w:ascii="Calibri" w:hAnsi="Calibri" w:cs="Calibri"/>
                <w:b/>
                <w:bCs/>
              </w:rPr>
            </w:pPr>
            <w:r w:rsidRPr="00275813">
              <w:rPr>
                <w:rFonts w:ascii="Calibri" w:hAnsi="Calibri" w:cs="Calibri"/>
                <w:b/>
                <w:bCs/>
                <w:u w:val="single"/>
              </w:rPr>
              <w:lastRenderedPageBreak/>
              <w:t>Conclusions and reflections</w:t>
            </w:r>
            <w:r w:rsidRPr="00275813">
              <w:rPr>
                <w:rFonts w:ascii="Calibri" w:hAnsi="Calibri" w:cs="Calibri"/>
                <w:b/>
                <w:bCs/>
                <w:color w:val="FF0000"/>
              </w:rPr>
              <w:t xml:space="preserve"> 10 minutes </w:t>
            </w:r>
          </w:p>
          <w:p w:rsidR="00275813" w:rsidRPr="00275813" w:rsidRDefault="00275813" w:rsidP="00275813">
            <w:pPr>
              <w:rPr>
                <w:rFonts w:ascii="Calibri" w:hAnsi="Calibri" w:cs="Calibri"/>
                <w:b/>
                <w:bCs/>
              </w:rPr>
            </w:pPr>
            <w:r w:rsidRPr="00275813">
              <w:rPr>
                <w:rFonts w:ascii="Calibri" w:hAnsi="Calibri" w:cs="Calibri"/>
                <w:b/>
                <w:bCs/>
              </w:rPr>
              <w:t>Time for reflection: The class votes on 3 statements [10 minutes]</w:t>
            </w:r>
          </w:p>
          <w:p w:rsidR="00275813" w:rsidRPr="00275813" w:rsidRDefault="00275813" w:rsidP="00275813">
            <w:pPr>
              <w:rPr>
                <w:rFonts w:ascii="Calibri" w:hAnsi="Calibri" w:cs="Calibri"/>
                <w:bCs/>
                <w:color w:val="FF0000"/>
              </w:rPr>
            </w:pPr>
            <w:r w:rsidRPr="00275813">
              <w:rPr>
                <w:rFonts w:ascii="Calibri" w:hAnsi="Calibri" w:cs="Calibri"/>
                <w:bCs/>
                <w:color w:val="FF0000"/>
              </w:rPr>
              <w:t>This enables the teacher to see if the students are beginning to realize the gravity of the problem and to understand what choices the islanders have in the future. The teacher will also be able to understand whether students are making a connection between their own actions that contribute to climate change and the impact they have on the lives of people across the globe.</w:t>
            </w:r>
          </w:p>
          <w:p w:rsidR="00275813" w:rsidRPr="00275813" w:rsidRDefault="00275813" w:rsidP="00275813">
            <w:pPr>
              <w:rPr>
                <w:rFonts w:ascii="Calibri" w:hAnsi="Calibri"/>
              </w:rPr>
            </w:pPr>
            <w:r w:rsidRPr="00275813">
              <w:rPr>
                <w:rFonts w:ascii="Calibri" w:hAnsi="Calibri"/>
              </w:rPr>
              <w:t>Questions:</w:t>
            </w:r>
          </w:p>
          <w:p w:rsidR="00275813" w:rsidRPr="00275813" w:rsidRDefault="00275813" w:rsidP="00275813">
            <w:pPr>
              <w:rPr>
                <w:rFonts w:ascii="Calibri" w:hAnsi="Calibri"/>
              </w:rPr>
            </w:pPr>
            <w:r w:rsidRPr="00275813">
              <w:rPr>
                <w:rFonts w:ascii="Calibri" w:hAnsi="Calibri"/>
              </w:rPr>
              <w:t>Will climate change affect our lives?</w:t>
            </w:r>
          </w:p>
          <w:p w:rsidR="00275813" w:rsidRPr="00275813" w:rsidRDefault="00275813" w:rsidP="00275813">
            <w:pPr>
              <w:numPr>
                <w:ilvl w:val="0"/>
                <w:numId w:val="4"/>
              </w:numPr>
              <w:rPr>
                <w:rFonts w:ascii="Calibri" w:hAnsi="Calibri"/>
              </w:rPr>
            </w:pPr>
            <w:r w:rsidRPr="00275813">
              <w:rPr>
                <w:rFonts w:ascii="Calibri" w:hAnsi="Calibri"/>
              </w:rPr>
              <w:t>Yes</w:t>
            </w:r>
          </w:p>
          <w:p w:rsidR="00275813" w:rsidRPr="00275813" w:rsidRDefault="00275813" w:rsidP="00275813">
            <w:pPr>
              <w:numPr>
                <w:ilvl w:val="0"/>
                <w:numId w:val="4"/>
              </w:numPr>
              <w:rPr>
                <w:rFonts w:ascii="Calibri" w:hAnsi="Calibri"/>
              </w:rPr>
            </w:pPr>
            <w:r w:rsidRPr="00275813">
              <w:rPr>
                <w:rFonts w:ascii="Calibri" w:hAnsi="Calibri"/>
              </w:rPr>
              <w:t>No</w:t>
            </w:r>
          </w:p>
          <w:p w:rsidR="00275813" w:rsidRPr="00275813" w:rsidRDefault="00275813" w:rsidP="00275813">
            <w:pPr>
              <w:numPr>
                <w:ilvl w:val="0"/>
                <w:numId w:val="5"/>
              </w:numPr>
              <w:rPr>
                <w:rFonts w:ascii="Calibri" w:hAnsi="Calibri"/>
              </w:rPr>
            </w:pPr>
            <w:r w:rsidRPr="00275813">
              <w:rPr>
                <w:rFonts w:ascii="Calibri" w:hAnsi="Calibri"/>
              </w:rPr>
              <w:t>I am not sure</w:t>
            </w:r>
          </w:p>
          <w:p w:rsidR="00275813" w:rsidRPr="00275813" w:rsidRDefault="00275813" w:rsidP="00275813">
            <w:pPr>
              <w:numPr>
                <w:ilvl w:val="0"/>
                <w:numId w:val="5"/>
              </w:numPr>
              <w:rPr>
                <w:rFonts w:ascii="Calibri" w:hAnsi="Calibri"/>
              </w:rPr>
            </w:pPr>
            <w:r w:rsidRPr="00275813">
              <w:rPr>
                <w:rFonts w:ascii="Calibri" w:hAnsi="Calibri"/>
              </w:rPr>
              <w:t>I don’t know</w:t>
            </w:r>
          </w:p>
          <w:p w:rsidR="00275813" w:rsidRPr="00275813" w:rsidRDefault="00275813" w:rsidP="00275813">
            <w:pPr>
              <w:tabs>
                <w:tab w:val="clear" w:pos="720"/>
              </w:tabs>
              <w:rPr>
                <w:rFonts w:ascii="Calibri" w:hAnsi="Calibri"/>
              </w:rPr>
            </w:pPr>
            <w:r w:rsidRPr="00275813">
              <w:rPr>
                <w:rFonts w:ascii="Calibri" w:hAnsi="Calibri"/>
              </w:rPr>
              <w:t>Do Governments Need to Take Action?</w:t>
            </w:r>
          </w:p>
          <w:p w:rsidR="00275813" w:rsidRPr="00275813" w:rsidRDefault="00275813" w:rsidP="00275813">
            <w:pPr>
              <w:pStyle w:val="ListParagraph"/>
              <w:numPr>
                <w:ilvl w:val="0"/>
                <w:numId w:val="6"/>
              </w:numPr>
              <w:spacing w:line="100" w:lineRule="atLeast"/>
              <w:rPr>
                <w:rFonts w:eastAsia="Times New Roman"/>
                <w:szCs w:val="24"/>
              </w:rPr>
            </w:pPr>
            <w:r w:rsidRPr="00275813">
              <w:rPr>
                <w:rFonts w:eastAsia="Times New Roman"/>
                <w:szCs w:val="24"/>
              </w:rPr>
              <w:t>Yes, the governments of the most affected countries need to take action</w:t>
            </w:r>
          </w:p>
          <w:p w:rsidR="00275813" w:rsidRPr="00275813" w:rsidRDefault="00275813" w:rsidP="00275813">
            <w:pPr>
              <w:numPr>
                <w:ilvl w:val="0"/>
                <w:numId w:val="5"/>
              </w:numPr>
              <w:rPr>
                <w:rFonts w:ascii="Calibri" w:hAnsi="Calibri"/>
              </w:rPr>
            </w:pPr>
            <w:r w:rsidRPr="00275813">
              <w:rPr>
                <w:rFonts w:ascii="Calibri" w:hAnsi="Calibri"/>
              </w:rPr>
              <w:t>Yes, all governments must take action</w:t>
            </w:r>
          </w:p>
          <w:p w:rsidR="00275813" w:rsidRPr="00275813" w:rsidRDefault="00275813" w:rsidP="00275813">
            <w:pPr>
              <w:numPr>
                <w:ilvl w:val="0"/>
                <w:numId w:val="5"/>
              </w:numPr>
              <w:rPr>
                <w:rFonts w:ascii="Calibri" w:hAnsi="Calibri"/>
              </w:rPr>
            </w:pPr>
            <w:r w:rsidRPr="00275813">
              <w:rPr>
                <w:rFonts w:ascii="Calibri" w:hAnsi="Calibri"/>
              </w:rPr>
              <w:t>No, there is nothing to be done</w:t>
            </w:r>
          </w:p>
          <w:p w:rsidR="00275813" w:rsidRPr="00275813" w:rsidRDefault="00275813" w:rsidP="00275813">
            <w:pPr>
              <w:numPr>
                <w:ilvl w:val="0"/>
                <w:numId w:val="5"/>
              </w:numPr>
              <w:rPr>
                <w:rFonts w:ascii="Calibri" w:hAnsi="Calibri"/>
              </w:rPr>
            </w:pPr>
            <w:r w:rsidRPr="00275813">
              <w:rPr>
                <w:rFonts w:ascii="Calibri" w:hAnsi="Calibri"/>
              </w:rPr>
              <w:t>I am not sure</w:t>
            </w:r>
          </w:p>
          <w:p w:rsidR="00275813" w:rsidRPr="00275813" w:rsidRDefault="00275813" w:rsidP="00275813">
            <w:pPr>
              <w:numPr>
                <w:ilvl w:val="0"/>
                <w:numId w:val="5"/>
              </w:numPr>
              <w:rPr>
                <w:rFonts w:ascii="Calibri" w:hAnsi="Calibri"/>
              </w:rPr>
            </w:pPr>
            <w:r w:rsidRPr="00275813">
              <w:rPr>
                <w:rFonts w:ascii="Calibri" w:hAnsi="Calibri"/>
              </w:rPr>
              <w:t>I don’t know</w:t>
            </w:r>
          </w:p>
          <w:p w:rsidR="00275813" w:rsidRPr="00275813" w:rsidRDefault="00275813" w:rsidP="00275813">
            <w:pPr>
              <w:rPr>
                <w:rFonts w:ascii="Calibri" w:hAnsi="Calibri" w:cs="Calibri"/>
                <w:b/>
                <w:u w:val="single"/>
              </w:rPr>
            </w:pPr>
            <w:r w:rsidRPr="00275813">
              <w:rPr>
                <w:rFonts w:ascii="Calibri" w:hAnsi="Calibri"/>
              </w:rPr>
              <w:t>Why</w:t>
            </w:r>
            <w:proofErr w:type="gramStart"/>
            <w:r w:rsidRPr="00275813">
              <w:rPr>
                <w:rFonts w:ascii="Calibri" w:hAnsi="Calibri"/>
              </w:rPr>
              <w:t>?.................................................................................................................................................</w:t>
            </w:r>
            <w:proofErr w:type="gramEnd"/>
          </w:p>
        </w:tc>
        <w:tc>
          <w:tcPr>
            <w:tcW w:w="4723" w:type="dxa"/>
            <w:tcBorders>
              <w:top w:val="single" w:sz="4" w:space="0" w:color="000000"/>
              <w:left w:val="single" w:sz="4" w:space="0" w:color="000000"/>
              <w:bottom w:val="single" w:sz="4" w:space="0" w:color="000000"/>
              <w:right w:val="single" w:sz="18" w:space="0" w:color="000000"/>
            </w:tcBorders>
            <w:shd w:val="clear" w:color="auto" w:fill="auto"/>
          </w:tcPr>
          <w:p w:rsidR="00275813" w:rsidRPr="00275813" w:rsidRDefault="00275813" w:rsidP="00275813">
            <w:pPr>
              <w:rPr>
                <w:rFonts w:ascii="Calibri" w:hAnsi="Calibri" w:cs="Calibri"/>
                <w:bCs/>
              </w:rPr>
            </w:pPr>
            <w:r w:rsidRPr="00275813">
              <w:rPr>
                <w:rFonts w:ascii="Calibri" w:hAnsi="Calibri" w:cs="Calibri"/>
                <w:bCs/>
              </w:rPr>
              <w:t>Students should vote on 3 statements and explain their personal beliefs in a feedback session.</w:t>
            </w:r>
          </w:p>
          <w:p w:rsidR="00275813" w:rsidRPr="00275813" w:rsidRDefault="00275813" w:rsidP="00275813">
            <w:pPr>
              <w:rPr>
                <w:rFonts w:ascii="Calibri" w:hAnsi="Calibri"/>
              </w:rPr>
            </w:pPr>
          </w:p>
          <w:p w:rsidR="00275813" w:rsidRPr="00275813" w:rsidRDefault="00275813" w:rsidP="00275813">
            <w:pPr>
              <w:jc w:val="both"/>
              <w:rPr>
                <w:rFonts w:ascii="Calibri" w:hAnsi="Calibri" w:cs="Calibri"/>
                <w:bCs/>
              </w:rPr>
            </w:pPr>
            <w:r w:rsidRPr="00275813">
              <w:rPr>
                <w:rFonts w:ascii="Calibri" w:eastAsia="Calibri" w:hAnsi="Calibri" w:cs="Calibri"/>
                <w:bCs/>
              </w:rPr>
              <w:t>The teacher can use the result of the vote to summarize the result of the topic.</w:t>
            </w:r>
          </w:p>
          <w:p w:rsidR="00275813" w:rsidRPr="00275813" w:rsidRDefault="00275813" w:rsidP="00275813">
            <w:pPr>
              <w:snapToGrid w:val="0"/>
              <w:rPr>
                <w:rFonts w:ascii="Calibri" w:hAnsi="Calibri"/>
              </w:rPr>
            </w:pPr>
          </w:p>
        </w:tc>
      </w:tr>
    </w:tbl>
    <w:p w:rsidR="00275813" w:rsidRPr="00275813" w:rsidRDefault="00275813"/>
    <w:sectPr w:rsidR="00275813" w:rsidRPr="00275813" w:rsidSect="00275813">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2"/>
    <w:family w:val="auto"/>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Garamond">
    <w:altName w:val="Times New Roman"/>
    <w:charset w:val="00"/>
    <w:family w:val="roman"/>
    <w:pitch w:val="variable"/>
  </w:font>
  <w:font w:name="Abadi MT Condensed Light">
    <w:altName w:val="MV Boli"/>
    <w:charset w:val="00"/>
    <w:family w:val="auto"/>
    <w:pitch w:val="variable"/>
  </w:font>
  <w:font w:name="Comic Sans MS">
    <w:panose1 w:val="030F0702030302020204"/>
    <w:charset w:val="CC"/>
    <w:family w:val="script"/>
    <w:pitch w:val="variable"/>
    <w:sig w:usb0="00000287" w:usb1="00000013" w:usb2="00000000" w:usb3="00000000" w:csb0="0000009F" w:csb1="00000000"/>
  </w:font>
  <w:font w:name="Liberation Serif">
    <w:altName w:val="MS Gothic"/>
    <w:charset w:val="80"/>
    <w:family w:val="roman"/>
    <w:pitch w:val="variable"/>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bullet"/>
      <w:lvlText w:val="o"/>
      <w:lvlJc w:val="left"/>
      <w:pPr>
        <w:tabs>
          <w:tab w:val="num" w:pos="0"/>
        </w:tabs>
        <w:ind w:left="720" w:hanging="360"/>
      </w:pPr>
      <w:rPr>
        <w:rFonts w:ascii="Courier New" w:hAnsi="Courier New" w:cs="Courier New"/>
      </w:rPr>
    </w:lvl>
  </w:abstractNum>
  <w:abstractNum w:abstractNumId="1">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
    <w:nsid w:val="00000004"/>
    <w:multiLevelType w:val="multilevel"/>
    <w:tmpl w:val="00000004"/>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5"/>
    <w:multiLevelType w:val="multilevel"/>
    <w:tmpl w:val="00000005"/>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35B779F9"/>
    <w:multiLevelType w:val="hybridMultilevel"/>
    <w:tmpl w:val="4FC0D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8A844CB"/>
    <w:multiLevelType w:val="hybridMultilevel"/>
    <w:tmpl w:val="D4CAFD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5"/>
  </w:num>
  <w:num w:numId="3">
    <w:abstractNumId w:val="1"/>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dirty"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813"/>
    <w:rsid w:val="00261903"/>
    <w:rsid w:val="00275813"/>
    <w:rsid w:val="005C6A2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B0B8BF-381C-4D04-A32D-6974AC8BB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5813"/>
    <w:pPr>
      <w:tabs>
        <w:tab w:val="left" w:pos="720"/>
      </w:tabs>
      <w:suppressAutoHyphens/>
      <w:spacing w:after="0" w:line="100" w:lineRule="atLeast"/>
    </w:pPr>
    <w:rPr>
      <w:rFonts w:ascii="Times New Roman" w:eastAsia="Times New Roman" w:hAnsi="Times New Roman" w:cs="Times New Roman"/>
      <w:color w:val="00000A"/>
      <w:sz w:val="24"/>
      <w:szCs w:val="24"/>
      <w:lang w:val="en-GB"/>
    </w:rPr>
  </w:style>
  <w:style w:type="paragraph" w:styleId="Heading2">
    <w:name w:val="heading 2"/>
    <w:basedOn w:val="Normal"/>
    <w:next w:val="Normal"/>
    <w:link w:val="Heading2Char"/>
    <w:qFormat/>
    <w:rsid w:val="00275813"/>
    <w:pPr>
      <w:keepNext/>
      <w:tabs>
        <w:tab w:val="clear" w:pos="720"/>
        <w:tab w:val="num" w:pos="576"/>
      </w:tabs>
      <w:spacing w:line="240" w:lineRule="auto"/>
      <w:ind w:left="576" w:hanging="576"/>
      <w:outlineLvl w:val="1"/>
    </w:pPr>
    <w:rPr>
      <w:b/>
      <w:bCs/>
      <w:color w:val="auto"/>
      <w:sz w:val="20"/>
      <w:lang w:eastAsia="zh-CN"/>
    </w:rPr>
  </w:style>
  <w:style w:type="paragraph" w:styleId="Heading5">
    <w:name w:val="heading 5"/>
    <w:basedOn w:val="Normal"/>
    <w:next w:val="Normal"/>
    <w:link w:val="Heading5Char"/>
    <w:qFormat/>
    <w:rsid w:val="00275813"/>
    <w:pPr>
      <w:keepNext/>
      <w:tabs>
        <w:tab w:val="clear" w:pos="720"/>
        <w:tab w:val="num" w:pos="1008"/>
      </w:tabs>
      <w:spacing w:line="240" w:lineRule="auto"/>
      <w:ind w:left="1008" w:hanging="1008"/>
      <w:jc w:val="center"/>
      <w:outlineLvl w:val="4"/>
    </w:pPr>
    <w:rPr>
      <w:rFonts w:ascii="AGaramond" w:hAnsi="AGaramond" w:cs="AGaramond"/>
      <w:b/>
      <w:bCs/>
      <w:color w:val="auto"/>
      <w:sz w:val="28"/>
      <w:lang w:eastAsia="zh-CN"/>
    </w:rPr>
  </w:style>
  <w:style w:type="paragraph" w:styleId="Heading7">
    <w:name w:val="heading 7"/>
    <w:basedOn w:val="Normal"/>
    <w:next w:val="Normal"/>
    <w:link w:val="Heading7Char"/>
    <w:qFormat/>
    <w:rsid w:val="00275813"/>
    <w:pPr>
      <w:keepNext/>
      <w:tabs>
        <w:tab w:val="clear" w:pos="720"/>
        <w:tab w:val="num" w:pos="1296"/>
      </w:tabs>
      <w:spacing w:line="240" w:lineRule="auto"/>
      <w:ind w:left="1296" w:hanging="1296"/>
      <w:jc w:val="both"/>
      <w:outlineLvl w:val="6"/>
    </w:pPr>
    <w:rPr>
      <w:rFonts w:ascii="Abadi MT Condensed Light" w:hAnsi="Abadi MT Condensed Light" w:cs="Abadi MT Condensed Light"/>
      <w:b/>
      <w:bCs/>
      <w:color w:val="auto"/>
      <w:sz w:val="16"/>
      <w:szCs w:val="15"/>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75813"/>
    <w:rPr>
      <w:rFonts w:ascii="Times New Roman" w:eastAsia="Times New Roman" w:hAnsi="Times New Roman" w:cs="Times New Roman"/>
      <w:b/>
      <w:bCs/>
      <w:sz w:val="20"/>
      <w:szCs w:val="24"/>
      <w:lang w:val="en-GB" w:eastAsia="zh-CN"/>
    </w:rPr>
  </w:style>
  <w:style w:type="character" w:customStyle="1" w:styleId="Heading5Char">
    <w:name w:val="Heading 5 Char"/>
    <w:basedOn w:val="DefaultParagraphFont"/>
    <w:link w:val="Heading5"/>
    <w:rsid w:val="00275813"/>
    <w:rPr>
      <w:rFonts w:ascii="AGaramond" w:eastAsia="Times New Roman" w:hAnsi="AGaramond" w:cs="AGaramond"/>
      <w:b/>
      <w:bCs/>
      <w:sz w:val="28"/>
      <w:szCs w:val="24"/>
      <w:lang w:val="en-GB" w:eastAsia="zh-CN"/>
    </w:rPr>
  </w:style>
  <w:style w:type="character" w:customStyle="1" w:styleId="Heading7Char">
    <w:name w:val="Heading 7 Char"/>
    <w:basedOn w:val="DefaultParagraphFont"/>
    <w:link w:val="Heading7"/>
    <w:rsid w:val="00275813"/>
    <w:rPr>
      <w:rFonts w:ascii="Abadi MT Condensed Light" w:eastAsia="Times New Roman" w:hAnsi="Abadi MT Condensed Light" w:cs="Abadi MT Condensed Light"/>
      <w:b/>
      <w:bCs/>
      <w:sz w:val="16"/>
      <w:szCs w:val="15"/>
      <w:lang w:val="en-GB" w:eastAsia="zh-CN"/>
    </w:rPr>
  </w:style>
  <w:style w:type="character" w:styleId="Hyperlink">
    <w:name w:val="Hyperlink"/>
    <w:rsid w:val="00275813"/>
    <w:rPr>
      <w:color w:val="0000FF"/>
      <w:u w:val="single"/>
    </w:rPr>
  </w:style>
  <w:style w:type="paragraph" w:styleId="Header">
    <w:name w:val="header"/>
    <w:basedOn w:val="Normal"/>
    <w:link w:val="HeaderChar"/>
    <w:rsid w:val="00275813"/>
    <w:pPr>
      <w:tabs>
        <w:tab w:val="clear" w:pos="720"/>
        <w:tab w:val="center" w:pos="4153"/>
        <w:tab w:val="right" w:pos="8306"/>
      </w:tabs>
      <w:spacing w:line="240" w:lineRule="auto"/>
    </w:pPr>
    <w:rPr>
      <w:color w:val="auto"/>
      <w:lang w:eastAsia="zh-CN"/>
    </w:rPr>
  </w:style>
  <w:style w:type="character" w:customStyle="1" w:styleId="HeaderChar">
    <w:name w:val="Header Char"/>
    <w:basedOn w:val="DefaultParagraphFont"/>
    <w:link w:val="Header"/>
    <w:rsid w:val="00275813"/>
    <w:rPr>
      <w:rFonts w:ascii="Times New Roman" w:eastAsia="Times New Roman" w:hAnsi="Times New Roman" w:cs="Times New Roman"/>
      <w:sz w:val="24"/>
      <w:szCs w:val="24"/>
      <w:lang w:val="en-GB" w:eastAsia="zh-CN"/>
    </w:rPr>
  </w:style>
  <w:style w:type="paragraph" w:styleId="ListParagraph">
    <w:name w:val="List Paragraph"/>
    <w:basedOn w:val="Normal"/>
    <w:qFormat/>
    <w:rsid w:val="00275813"/>
    <w:pPr>
      <w:tabs>
        <w:tab w:val="clear" w:pos="720"/>
      </w:tabs>
      <w:spacing w:line="240" w:lineRule="auto"/>
      <w:ind w:left="720"/>
    </w:pPr>
    <w:rPr>
      <w:rFonts w:ascii="Calibri" w:eastAsia="Calibri" w:hAnsi="Calibri"/>
      <w:color w:val="auto"/>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lobaldimension.org.uk/wllgoal/climate-action/" TargetMode="External"/><Relationship Id="rId3" Type="http://schemas.openxmlformats.org/officeDocument/2006/relationships/styles" Target="styles.xml"/><Relationship Id="rId7" Type="http://schemas.openxmlformats.org/officeDocument/2006/relationships/hyperlink" Target="https://www.kathyjetnilkijiner.com/united-nations-climate-summit-opening-ceremony-my-poem-to-my-daught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youtube.com/watch?v=RuK6WU-iKT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FACE95-CC9F-4D0F-8DC4-07F7E0F0A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1065</Words>
  <Characters>6076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Argi Silistra</dc:creator>
  <cp:keywords/>
  <dc:description/>
  <cp:lastModifiedBy>Argi Silistra</cp:lastModifiedBy>
  <cp:revision>1</cp:revision>
  <dcterms:created xsi:type="dcterms:W3CDTF">2020-07-01T08:46:00Z</dcterms:created>
  <dcterms:modified xsi:type="dcterms:W3CDTF">2020-07-01T08:56:00Z</dcterms:modified>
</cp:coreProperties>
</file>